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2B578" w14:textId="77777777" w:rsidR="003154CB" w:rsidRDefault="003154CB" w:rsidP="003154CB">
      <w:pPr>
        <w:jc w:val="center"/>
      </w:pPr>
      <w:bookmarkStart w:id="0" w:name="_GoBack"/>
      <w:bookmarkEnd w:id="0"/>
      <w:r w:rsidRPr="00924883">
        <w:t xml:space="preserve">UNITED STATES BANKRUPTCY COURT </w:t>
      </w:r>
    </w:p>
    <w:p w14:paraId="16B884C1" w14:textId="77777777" w:rsidR="003154CB" w:rsidRDefault="003154CB" w:rsidP="003154CB">
      <w:pPr>
        <w:jc w:val="center"/>
      </w:pPr>
      <w:r w:rsidRPr="00924883">
        <w:t>NORTHERN DISTRICT OF TEXAS</w:t>
      </w:r>
    </w:p>
    <w:p w14:paraId="3FC99084" w14:textId="77777777" w:rsidR="003154CB" w:rsidRDefault="003154CB" w:rsidP="003154CB">
      <w:pPr>
        <w:tabs>
          <w:tab w:val="center" w:pos="4680"/>
        </w:tabs>
        <w:jc w:val="center"/>
        <w:rPr>
          <w:b/>
          <w:bCs/>
          <w:u w:val="single"/>
        </w:rPr>
      </w:pPr>
    </w:p>
    <w:p w14:paraId="32B9FED5" w14:textId="77777777" w:rsidR="003154CB" w:rsidRDefault="003154CB" w:rsidP="003154CB">
      <w:pPr>
        <w:widowControl/>
        <w:ind w:left="432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   </w:t>
      </w:r>
      <w:r w:rsidR="00FB0E84">
        <w:rPr>
          <w:rFonts w:ascii="TimesNewRoman" w:hAnsi="TimesNewRoman" w:cs="TimesNewRoman"/>
        </w:rPr>
        <w:t xml:space="preserve">  </w:t>
      </w:r>
      <w:r>
        <w:rPr>
          <w:rFonts w:ascii="TimesNewRoman" w:hAnsi="TimesNewRoman" w:cs="TimesNewRoman"/>
        </w:rPr>
        <w:t>§</w:t>
      </w:r>
    </w:p>
    <w:p w14:paraId="2471F3EB" w14:textId="77777777" w:rsidR="003154CB" w:rsidRDefault="00FB0E84" w:rsidP="00FB0E84">
      <w:pPr>
        <w:widowControl/>
        <w:ind w:left="432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     </w:t>
      </w:r>
      <w:r w:rsidR="003154CB">
        <w:rPr>
          <w:rFonts w:ascii="TimesNewRoman" w:hAnsi="TimesNewRoman" w:cs="TimesNewRoman"/>
        </w:rPr>
        <w:t>§</w:t>
      </w:r>
    </w:p>
    <w:p w14:paraId="42A73D3C" w14:textId="77777777" w:rsidR="003154CB" w:rsidRDefault="003154CB" w:rsidP="003154CB">
      <w:pPr>
        <w:tabs>
          <w:tab w:val="center" w:pos="4680"/>
        </w:tabs>
        <w:jc w:val="both"/>
        <w:rPr>
          <w:rFonts w:ascii="TimesNewRoman" w:hAnsi="TimesNewRoman" w:cs="TimesNewRoman"/>
        </w:rPr>
      </w:pPr>
      <w:bookmarkStart w:id="1" w:name="_Hlk523833370"/>
      <w:r>
        <w:rPr>
          <w:rFonts w:ascii="TimesNewRoman" w:hAnsi="TimesNewRoman" w:cs="TimesNewRoman"/>
        </w:rPr>
        <w:t>In Re:______________________________</w:t>
      </w:r>
      <w:r>
        <w:rPr>
          <w:rFonts w:ascii="TimesNewRoman" w:hAnsi="TimesNewRoman" w:cs="TimesNewRoman"/>
        </w:rPr>
        <w:tab/>
        <w:t xml:space="preserve">§ </w:t>
      </w:r>
    </w:p>
    <w:bookmarkEnd w:id="1"/>
    <w:p w14:paraId="24E50FD9" w14:textId="77777777" w:rsidR="003154CB" w:rsidRDefault="003154CB" w:rsidP="003154CB">
      <w:pPr>
        <w:tabs>
          <w:tab w:val="center" w:pos="4680"/>
        </w:tabs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      </w:t>
      </w:r>
      <w:r w:rsidR="008166DD">
        <w:rPr>
          <w:rFonts w:ascii="TimesNewRoman" w:hAnsi="TimesNewRoman" w:cs="TimesNewRoman"/>
        </w:rPr>
        <w:t xml:space="preserve">    </w:t>
      </w:r>
      <w:r>
        <w:rPr>
          <w:rFonts w:ascii="TimesNewRoman" w:hAnsi="TimesNewRoman" w:cs="TimesNewRoman"/>
        </w:rPr>
        <w:t xml:space="preserve">______________________________   </w:t>
      </w:r>
      <w:r>
        <w:rPr>
          <w:rFonts w:ascii="TimesNewRoman" w:hAnsi="TimesNewRoman" w:cs="TimesNewRoman"/>
        </w:rPr>
        <w:tab/>
        <w:t>§</w:t>
      </w:r>
      <w:r>
        <w:rPr>
          <w:rFonts w:ascii="TimesNewRoman" w:hAnsi="TimesNewRoman" w:cs="TimesNewRoman"/>
        </w:rPr>
        <w:tab/>
        <w:t>Case No.:______________________</w:t>
      </w:r>
    </w:p>
    <w:p w14:paraId="029DC4A3" w14:textId="77777777" w:rsidR="003154CB" w:rsidRDefault="003154CB" w:rsidP="0025199A">
      <w:pPr>
        <w:tabs>
          <w:tab w:val="center" w:pos="4680"/>
        </w:tabs>
        <w:jc w:val="center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§</w:t>
      </w:r>
    </w:p>
    <w:p w14:paraId="798D5BA8" w14:textId="77777777" w:rsidR="003154CB" w:rsidRDefault="003154CB" w:rsidP="003154CB">
      <w:pPr>
        <w:tabs>
          <w:tab w:val="center" w:pos="4680"/>
        </w:tabs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                        Debtor(s)</w:t>
      </w:r>
      <w:r>
        <w:rPr>
          <w:rFonts w:ascii="TimesNewRoman" w:hAnsi="TimesNewRoman" w:cs="TimesNewRoman"/>
        </w:rPr>
        <w:tab/>
        <w:t xml:space="preserve">§ </w:t>
      </w:r>
    </w:p>
    <w:p w14:paraId="3F022FF3" w14:textId="77777777" w:rsidR="003154CB" w:rsidRPr="00924883" w:rsidRDefault="003154CB" w:rsidP="0025199A">
      <w:pPr>
        <w:tabs>
          <w:tab w:val="center" w:pos="4680"/>
        </w:tabs>
        <w:jc w:val="center"/>
        <w:rPr>
          <w:b/>
          <w:bCs/>
        </w:rPr>
      </w:pPr>
      <w:r>
        <w:rPr>
          <w:rFonts w:ascii="TimesNewRoman" w:hAnsi="TimesNewRoman" w:cs="TimesNewRoman"/>
        </w:rPr>
        <w:t>§</w:t>
      </w:r>
    </w:p>
    <w:p w14:paraId="51F647AE" w14:textId="77777777" w:rsidR="00AA4B02" w:rsidRDefault="00AA4B02"/>
    <w:p w14:paraId="15CA0A32" w14:textId="77777777" w:rsidR="006B12EE" w:rsidRPr="00140DB4" w:rsidRDefault="00AA4B02" w:rsidP="006B12EE">
      <w:pPr>
        <w:ind w:left="720" w:hanging="720"/>
        <w:jc w:val="center"/>
        <w:rPr>
          <w:b/>
          <w:bCs/>
          <w:u w:val="single"/>
        </w:rPr>
      </w:pPr>
      <w:r>
        <w:tab/>
      </w:r>
      <w:r w:rsidR="006B12EE" w:rsidRPr="00140DB4">
        <w:rPr>
          <w:b/>
          <w:bCs/>
          <w:u w:val="single"/>
        </w:rPr>
        <w:t>CONSENT TO PARTICIPATE IN LOAN MODIFICATION MATTER BY</w:t>
      </w:r>
    </w:p>
    <w:p w14:paraId="02F5D511" w14:textId="77777777" w:rsidR="006B12EE" w:rsidRPr="00140DB4" w:rsidRDefault="006B12EE" w:rsidP="006B12EE">
      <w:pPr>
        <w:jc w:val="center"/>
      </w:pPr>
      <w:r w:rsidRPr="00140DB4">
        <w:rPr>
          <w:b/>
          <w:bCs/>
          <w:u w:val="single"/>
        </w:rPr>
        <w:t>ADDITIONAL PARTY</w:t>
      </w:r>
    </w:p>
    <w:p w14:paraId="2BFBA9CB" w14:textId="77777777" w:rsidR="006B12EE" w:rsidRPr="00140DB4" w:rsidRDefault="006B12EE" w:rsidP="006B12EE"/>
    <w:p w14:paraId="70ADA890" w14:textId="77777777" w:rsidR="006B12EE" w:rsidRPr="00140DB4" w:rsidRDefault="006B12EE" w:rsidP="006B12EE">
      <w:r w:rsidRPr="00140DB4">
        <w:t>TO THE HONORABLE JUDGE OF SAID COURT:</w:t>
      </w:r>
    </w:p>
    <w:p w14:paraId="512888A8" w14:textId="77777777" w:rsidR="006B12EE" w:rsidRPr="00140DB4" w:rsidRDefault="006B12EE" w:rsidP="006B12EE"/>
    <w:p w14:paraId="1B0F880C" w14:textId="77777777" w:rsidR="006B12EE" w:rsidRPr="00140DB4" w:rsidRDefault="006B12EE" w:rsidP="006B12EE">
      <w:r w:rsidRPr="00140DB4">
        <w:tab/>
        <w:t>Comes now [name of consenting Additional Party] (referred to hereafter as “Additional Party”) and files this Consent to Participate in Loan Modification Matter and, for same, states the following:</w:t>
      </w:r>
    </w:p>
    <w:p w14:paraId="3DE3073B" w14:textId="77777777" w:rsidR="006B12EE" w:rsidRPr="00140DB4" w:rsidRDefault="006B12EE" w:rsidP="006B12EE"/>
    <w:p w14:paraId="4999383A" w14:textId="77777777" w:rsidR="006B12EE" w:rsidRPr="00140DB4" w:rsidRDefault="006B12EE" w:rsidP="006B12EE">
      <w:pPr>
        <w:widowControl/>
        <w:numPr>
          <w:ilvl w:val="0"/>
          <w:numId w:val="2"/>
        </w:numPr>
        <w:ind w:firstLine="720"/>
      </w:pPr>
      <w:r w:rsidRPr="00140DB4">
        <w:tab/>
        <w:t>All capitalized terms which are used in this document are used and defined as in the Loan Modification Program adopted by this Court.</w:t>
      </w:r>
    </w:p>
    <w:p w14:paraId="160EE217" w14:textId="77777777" w:rsidR="006B12EE" w:rsidRPr="00140DB4" w:rsidRDefault="006B12EE" w:rsidP="006B12EE">
      <w:pPr>
        <w:numPr>
          <w:ilvl w:val="12"/>
          <w:numId w:val="0"/>
        </w:numPr>
      </w:pPr>
    </w:p>
    <w:p w14:paraId="540437BD" w14:textId="77777777" w:rsidR="006B12EE" w:rsidRPr="00140DB4" w:rsidRDefault="006B12EE" w:rsidP="006B12EE">
      <w:pPr>
        <w:widowControl/>
        <w:numPr>
          <w:ilvl w:val="0"/>
          <w:numId w:val="2"/>
        </w:numPr>
        <w:ind w:firstLine="720"/>
      </w:pPr>
      <w:r w:rsidRPr="00140DB4">
        <w:tab/>
        <w:t xml:space="preserve">The Loan Modification Matter which is the subject of this Consent </w:t>
      </w:r>
      <w:r>
        <w:t xml:space="preserve">is with regard to </w:t>
      </w:r>
      <w:r w:rsidRPr="00140DB4">
        <w:t>a note dated [insert the date of the note] held by [insert the name of the Lender/Servicer] and secured by Eligible Property described as [describe the collateral].</w:t>
      </w:r>
    </w:p>
    <w:p w14:paraId="40DB2E05" w14:textId="77777777" w:rsidR="006B12EE" w:rsidRPr="00140DB4" w:rsidRDefault="006B12EE" w:rsidP="006B12EE">
      <w:pPr>
        <w:numPr>
          <w:ilvl w:val="12"/>
          <w:numId w:val="0"/>
        </w:numPr>
      </w:pPr>
    </w:p>
    <w:p w14:paraId="33813FEC" w14:textId="77777777" w:rsidR="006B12EE" w:rsidRPr="00140DB4" w:rsidRDefault="006B12EE" w:rsidP="006B12EE">
      <w:pPr>
        <w:widowControl/>
        <w:numPr>
          <w:ilvl w:val="0"/>
          <w:numId w:val="2"/>
        </w:numPr>
        <w:ind w:firstLine="720"/>
      </w:pPr>
      <w:r w:rsidRPr="00140DB4">
        <w:tab/>
        <w:t>The interest or claim asserted by the Additional Party is described as [describe the nature of the interest].  On information and belief, the interest or claim asserted by the Additional Party [is] [is not] disputed by any LMM Party.</w:t>
      </w:r>
    </w:p>
    <w:p w14:paraId="007E0CDE" w14:textId="77777777" w:rsidR="006B12EE" w:rsidRPr="00140DB4" w:rsidRDefault="006B12EE" w:rsidP="006B12EE">
      <w:pPr>
        <w:numPr>
          <w:ilvl w:val="12"/>
          <w:numId w:val="0"/>
        </w:numPr>
      </w:pPr>
    </w:p>
    <w:p w14:paraId="7EC042BD" w14:textId="77777777" w:rsidR="006B12EE" w:rsidRPr="00140DB4" w:rsidRDefault="006B12EE" w:rsidP="006B12EE">
      <w:pPr>
        <w:widowControl/>
        <w:numPr>
          <w:ilvl w:val="0"/>
          <w:numId w:val="2"/>
        </w:numPr>
        <w:ind w:firstLine="720"/>
      </w:pPr>
      <w:r w:rsidRPr="00140DB4">
        <w:tab/>
        <w:t>The Additional Party is subject to the jurisdiction of this Court.</w:t>
      </w:r>
    </w:p>
    <w:p w14:paraId="30CD3F4E" w14:textId="77777777" w:rsidR="006B12EE" w:rsidRPr="00140DB4" w:rsidRDefault="006B12EE" w:rsidP="006B12EE">
      <w:pPr>
        <w:numPr>
          <w:ilvl w:val="12"/>
          <w:numId w:val="0"/>
        </w:numPr>
      </w:pPr>
    </w:p>
    <w:p w14:paraId="4D024EE7" w14:textId="77777777" w:rsidR="006B12EE" w:rsidRPr="00140DB4" w:rsidRDefault="006B12EE" w:rsidP="006B12EE">
      <w:pPr>
        <w:widowControl/>
        <w:numPr>
          <w:ilvl w:val="0"/>
          <w:numId w:val="2"/>
        </w:numPr>
        <w:ind w:firstLine="720"/>
      </w:pPr>
      <w:r w:rsidRPr="00140DB4">
        <w:tab/>
        <w:t>The Additional Party agrees and consents to participate in the Loan Modification Matter concerning the Eligible Property described in this Motion and to be deemed an LMM Party.</w:t>
      </w:r>
    </w:p>
    <w:p w14:paraId="6C99DD44" w14:textId="77777777" w:rsidR="006B12EE" w:rsidRPr="00140DB4" w:rsidRDefault="006B12EE" w:rsidP="006B12EE">
      <w:pPr>
        <w:numPr>
          <w:ilvl w:val="12"/>
          <w:numId w:val="0"/>
        </w:numPr>
      </w:pPr>
    </w:p>
    <w:p w14:paraId="65CA6260" w14:textId="77777777" w:rsidR="006B12EE" w:rsidRPr="00140DB4" w:rsidRDefault="006B12EE" w:rsidP="006B12EE">
      <w:pPr>
        <w:widowControl/>
        <w:numPr>
          <w:ilvl w:val="0"/>
          <w:numId w:val="2"/>
        </w:numPr>
        <w:ind w:firstLine="720"/>
      </w:pPr>
      <w:r w:rsidRPr="00140DB4">
        <w:tab/>
        <w:t>The Additional Party agrees and consents to register on the Portal within seven (7) days of the date of the filing of this Consent with the Court.</w:t>
      </w:r>
    </w:p>
    <w:p w14:paraId="202CF3A3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</w:p>
    <w:p w14:paraId="778B8A3B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  <w:t xml:space="preserve">DATED THIS </w:t>
      </w:r>
      <w:r w:rsidRPr="00140DB4">
        <w:rPr>
          <w:u w:val="single"/>
        </w:rPr>
        <w:t xml:space="preserve">                </w:t>
      </w:r>
      <w:r w:rsidRPr="00140DB4">
        <w:t xml:space="preserve"> DAY OF </w:t>
      </w:r>
      <w:r w:rsidRPr="00140DB4">
        <w:rPr>
          <w:u w:val="single"/>
        </w:rPr>
        <w:t xml:space="preserve">                                       </w:t>
      </w:r>
      <w:r w:rsidRPr="00140DB4">
        <w:t>, 20</w:t>
      </w:r>
      <w:r w:rsidRPr="00140DB4">
        <w:rPr>
          <w:u w:val="single"/>
        </w:rPr>
        <w:t xml:space="preserve">         </w:t>
      </w:r>
      <w:r w:rsidRPr="00140DB4">
        <w:t>.</w:t>
      </w:r>
    </w:p>
    <w:p w14:paraId="3F42E75B" w14:textId="77777777" w:rsidR="006B12EE" w:rsidRPr="00140DB4" w:rsidRDefault="006B12EE" w:rsidP="006B12EE">
      <w:pPr>
        <w:numPr>
          <w:ilvl w:val="12"/>
          <w:numId w:val="0"/>
        </w:numPr>
      </w:pPr>
    </w:p>
    <w:p w14:paraId="04B25385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>If signed in an individual capacity:</w:t>
      </w:r>
    </w:p>
    <w:p w14:paraId="483AD767" w14:textId="77777777" w:rsidR="006B12EE" w:rsidRPr="00140DB4" w:rsidRDefault="006B12EE" w:rsidP="006B12EE">
      <w:pPr>
        <w:numPr>
          <w:ilvl w:val="12"/>
          <w:numId w:val="0"/>
        </w:numPr>
      </w:pPr>
    </w:p>
    <w:p w14:paraId="14666C34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rPr>
          <w:u w:val="single"/>
        </w:rPr>
        <w:t xml:space="preserve">                                                                </w:t>
      </w:r>
    </w:p>
    <w:p w14:paraId="3851BBF1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>[Name of Additional Party]</w:t>
      </w:r>
    </w:p>
    <w:p w14:paraId="32A3D71B" w14:textId="77777777" w:rsidR="006B12EE" w:rsidRPr="00140DB4" w:rsidRDefault="006B12EE" w:rsidP="006B12EE">
      <w:pPr>
        <w:numPr>
          <w:ilvl w:val="12"/>
          <w:numId w:val="0"/>
        </w:numPr>
      </w:pPr>
    </w:p>
    <w:p w14:paraId="527FF662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>If signed on behalf of a business entity:</w:t>
      </w:r>
    </w:p>
    <w:p w14:paraId="121BE3B3" w14:textId="77777777" w:rsidR="006B12EE" w:rsidRPr="00140DB4" w:rsidRDefault="006B12EE" w:rsidP="006B12EE">
      <w:pPr>
        <w:numPr>
          <w:ilvl w:val="12"/>
          <w:numId w:val="0"/>
        </w:numPr>
      </w:pPr>
    </w:p>
    <w:p w14:paraId="52FAF230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rPr>
          <w:u w:val="single"/>
        </w:rPr>
        <w:t xml:space="preserve">                                                                </w:t>
      </w:r>
    </w:p>
    <w:p w14:paraId="002A0311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>Signature line</w:t>
      </w:r>
    </w:p>
    <w:p w14:paraId="66C45EAB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</w:p>
    <w:p w14:paraId="1670A882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>ON BEHALF OF:</w:t>
      </w:r>
    </w:p>
    <w:p w14:paraId="7AFD31AE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</w:p>
    <w:p w14:paraId="5E67D1BA" w14:textId="77777777" w:rsidR="006B12EE" w:rsidRPr="00140DB4" w:rsidRDefault="006B12EE" w:rsidP="006B12EE">
      <w:pPr>
        <w:numPr>
          <w:ilvl w:val="12"/>
          <w:numId w:val="0"/>
        </w:numPr>
        <w:rPr>
          <w:u w:val="single"/>
        </w:r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rPr>
          <w:u w:val="single"/>
        </w:rPr>
        <w:t xml:space="preserve">                                                                </w:t>
      </w:r>
    </w:p>
    <w:p w14:paraId="4FE5AD9A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>[name of Additional Party]</w:t>
      </w:r>
    </w:p>
    <w:p w14:paraId="3941CF67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 xml:space="preserve">By: </w:t>
      </w:r>
      <w:r w:rsidRPr="00140DB4">
        <w:rPr>
          <w:u w:val="single"/>
        </w:rPr>
        <w:t xml:space="preserve">                                                          </w:t>
      </w:r>
    </w:p>
    <w:p w14:paraId="2CBE6FD2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>[printed name of signatory]</w:t>
      </w:r>
    </w:p>
    <w:p w14:paraId="20D4971E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 xml:space="preserve">Its: </w:t>
      </w:r>
      <w:r w:rsidRPr="00140DB4">
        <w:rPr>
          <w:u w:val="single"/>
        </w:rPr>
        <w:t xml:space="preserve">                                                          </w:t>
      </w:r>
    </w:p>
    <w:p w14:paraId="16B62CD9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>[title of signatory]</w:t>
      </w:r>
    </w:p>
    <w:p w14:paraId="65E3373A" w14:textId="77777777" w:rsidR="006B12EE" w:rsidRPr="00140DB4" w:rsidRDefault="006B12EE" w:rsidP="006B12EE">
      <w:pPr>
        <w:numPr>
          <w:ilvl w:val="12"/>
          <w:numId w:val="0"/>
        </w:numPr>
      </w:pPr>
    </w:p>
    <w:p w14:paraId="58CAA753" w14:textId="77777777" w:rsidR="006B12EE" w:rsidRPr="00140DB4" w:rsidRDefault="006B12EE" w:rsidP="006B12EE">
      <w:pPr>
        <w:numPr>
          <w:ilvl w:val="12"/>
          <w:numId w:val="0"/>
        </w:numPr>
      </w:pPr>
    </w:p>
    <w:p w14:paraId="718213A2" w14:textId="77777777" w:rsidR="006B12EE" w:rsidRPr="00140DB4" w:rsidRDefault="006B12EE" w:rsidP="006B12EE">
      <w:pPr>
        <w:numPr>
          <w:ilvl w:val="12"/>
          <w:numId w:val="0"/>
        </w:numPr>
        <w:jc w:val="center"/>
      </w:pPr>
      <w:r w:rsidRPr="00140DB4">
        <w:rPr>
          <w:b/>
          <w:bCs/>
          <w:u w:val="single"/>
        </w:rPr>
        <w:t>CERTIFICATE OF SERVICE</w:t>
      </w:r>
    </w:p>
    <w:p w14:paraId="2638310E" w14:textId="77777777" w:rsidR="006B12EE" w:rsidRPr="00140DB4" w:rsidRDefault="006B12EE" w:rsidP="006B12EE">
      <w:pPr>
        <w:numPr>
          <w:ilvl w:val="12"/>
          <w:numId w:val="0"/>
        </w:numPr>
      </w:pPr>
    </w:p>
    <w:p w14:paraId="54BE9BA9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  <w:t>I, the undersigned, hereby certify that a copy of the foregoing was served on each LMM Party by [describe method of service] and on the Chapter 13 Trustee by [describe method of service], all on the ________ day of _____________, 20__.</w:t>
      </w:r>
    </w:p>
    <w:p w14:paraId="2F66775D" w14:textId="77777777" w:rsidR="006B12EE" w:rsidRPr="00140DB4" w:rsidRDefault="006B12EE" w:rsidP="006B12EE">
      <w:pPr>
        <w:numPr>
          <w:ilvl w:val="12"/>
          <w:numId w:val="0"/>
        </w:numPr>
      </w:pPr>
    </w:p>
    <w:p w14:paraId="08FE03E1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rPr>
          <w:u w:val="single"/>
        </w:rPr>
        <w:t xml:space="preserve">                                                                    </w:t>
      </w:r>
    </w:p>
    <w:p w14:paraId="13E78118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  <w:t xml:space="preserve">[Name of person effectuating service] </w:t>
      </w:r>
    </w:p>
    <w:p w14:paraId="33502B98" w14:textId="77777777" w:rsidR="006B12EE" w:rsidRPr="00140DB4" w:rsidRDefault="006B12EE" w:rsidP="006B12EE">
      <w:pPr>
        <w:numPr>
          <w:ilvl w:val="12"/>
          <w:numId w:val="0"/>
        </w:numPr>
      </w:pP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  <w:r w:rsidRPr="00140DB4">
        <w:tab/>
      </w:r>
    </w:p>
    <w:p w14:paraId="1208CD49" w14:textId="25A530B3" w:rsidR="00AA4B02" w:rsidRDefault="00AA4B02" w:rsidP="006B12EE">
      <w:pPr>
        <w:tabs>
          <w:tab w:val="center" w:pos="4680"/>
        </w:tabs>
        <w:ind w:left="720" w:hanging="720"/>
      </w:pPr>
      <w:r>
        <w:tab/>
      </w:r>
      <w:r>
        <w:rPr>
          <w:b/>
          <w:bCs/>
          <w:u w:val="single"/>
        </w:rPr>
        <w:t>CERTIFICATE OF SERVICE</w:t>
      </w:r>
    </w:p>
    <w:p w14:paraId="76B828FB" w14:textId="77777777" w:rsidR="00AA4B02" w:rsidRDefault="00AA4B02"/>
    <w:p w14:paraId="12091F9F" w14:textId="77777777" w:rsidR="00AA4B02" w:rsidRDefault="00AA4B02">
      <w:pPr>
        <w:ind w:firstLine="720"/>
      </w:pPr>
      <w:r>
        <w:t xml:space="preserve">I, the undersigned, hereby certify that a copy of the foregoing was served on each LMM Party by </w:t>
      </w:r>
      <w:r w:rsidRPr="0025199A">
        <w:rPr>
          <w:i/>
          <w:u w:val="single"/>
        </w:rPr>
        <w:t>[describe method of service]</w:t>
      </w:r>
      <w:r>
        <w:t xml:space="preserve"> and on the Chapter 13 Trustee by </w:t>
      </w:r>
      <w:r w:rsidRPr="0025199A">
        <w:rPr>
          <w:i/>
          <w:u w:val="single"/>
        </w:rPr>
        <w:t>[describe method of service]</w:t>
      </w:r>
      <w:r>
        <w:t>, all on the ________ day of _____________, 20__.</w:t>
      </w:r>
    </w:p>
    <w:p w14:paraId="030EC2C0" w14:textId="77777777" w:rsidR="00AA4B02" w:rsidRDefault="00AA4B02"/>
    <w:p w14:paraId="6851E4C3" w14:textId="77777777" w:rsidR="00AA4B02" w:rsidRDefault="00A511AC">
      <w:pPr>
        <w:ind w:firstLine="5040"/>
      </w:pPr>
      <w:r>
        <w:rPr>
          <w:u w:val="single"/>
        </w:rPr>
        <w:t xml:space="preserve">                           </w:t>
      </w:r>
      <w:r w:rsidR="00AA4B02">
        <w:rPr>
          <w:u w:val="single"/>
        </w:rPr>
        <w:t xml:space="preserve">                                  </w:t>
      </w:r>
      <w:r>
        <w:rPr>
          <w:u w:val="single"/>
        </w:rPr>
        <w:t xml:space="preserve">   </w:t>
      </w:r>
      <w:r w:rsidR="00AA4B02">
        <w:rPr>
          <w:u w:val="single"/>
        </w:rPr>
        <w:t xml:space="preserve">        </w:t>
      </w:r>
    </w:p>
    <w:p w14:paraId="28C202B5" w14:textId="77777777" w:rsidR="00AA4B02" w:rsidRPr="0025199A" w:rsidRDefault="00AA4B02">
      <w:pPr>
        <w:ind w:firstLine="5040"/>
        <w:rPr>
          <w:i/>
        </w:rPr>
      </w:pPr>
      <w:r w:rsidRPr="0025199A">
        <w:rPr>
          <w:i/>
        </w:rPr>
        <w:t xml:space="preserve">[Name of person effectuating service] </w:t>
      </w:r>
    </w:p>
    <w:p w14:paraId="35EE9985" w14:textId="77777777" w:rsidR="00AA4B02" w:rsidRDefault="00AA4B02">
      <w:pPr>
        <w:ind w:firstLine="5040"/>
      </w:pPr>
    </w:p>
    <w:p w14:paraId="1D844CE6" w14:textId="77777777" w:rsidR="00AA4B02" w:rsidRDefault="00AA4B02"/>
    <w:p w14:paraId="7786D544" w14:textId="77777777" w:rsidR="00AA4B02" w:rsidRDefault="00AA4B02"/>
    <w:sectPr w:rsidR="00AA4B02" w:rsidSect="006B12EE">
      <w:headerReference w:type="default" r:id="rId7"/>
      <w:footerReference w:type="default" r:id="rId8"/>
      <w:pgSz w:w="12240" w:h="15840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B03C7" w14:textId="77777777" w:rsidR="00A55E5B" w:rsidRDefault="00A55E5B" w:rsidP="00AA4B02">
      <w:r>
        <w:separator/>
      </w:r>
    </w:p>
  </w:endnote>
  <w:endnote w:type="continuationSeparator" w:id="0">
    <w:p w14:paraId="11949559" w14:textId="77777777" w:rsidR="00A55E5B" w:rsidRDefault="00A55E5B" w:rsidP="00AA4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B24756" w14:textId="229DEAB3" w:rsidR="0025199A" w:rsidRPr="005004D4" w:rsidRDefault="0025199A" w:rsidP="006B12EE">
    <w:pPr>
      <w:rPr>
        <w:sz w:val="20"/>
        <w:szCs w:val="20"/>
      </w:rPr>
    </w:pPr>
    <w:r w:rsidRPr="0025199A">
      <w:rPr>
        <w:sz w:val="20"/>
        <w:szCs w:val="20"/>
      </w:rPr>
      <w:t>Consent to Participate in Loan Modification Matter</w:t>
    </w:r>
    <w:r w:rsidR="006B12EE">
      <w:rPr>
        <w:sz w:val="20"/>
        <w:szCs w:val="20"/>
      </w:rPr>
      <w:t xml:space="preserve"> b</w:t>
    </w:r>
    <w:r w:rsidRPr="0025199A">
      <w:rPr>
        <w:sz w:val="20"/>
        <w:szCs w:val="20"/>
      </w:rPr>
      <w:t>y Additional Party</w:t>
    </w:r>
    <w:r w:rsidR="006B12EE">
      <w:rPr>
        <w:sz w:val="20"/>
        <w:szCs w:val="20"/>
      </w:rPr>
      <w:tab/>
    </w:r>
    <w:r w:rsidR="006B12EE">
      <w:rPr>
        <w:sz w:val="20"/>
        <w:szCs w:val="20"/>
      </w:rPr>
      <w:tab/>
    </w:r>
    <w:r w:rsidR="006B12EE">
      <w:rPr>
        <w:sz w:val="20"/>
        <w:szCs w:val="20"/>
      </w:rPr>
      <w:tab/>
    </w:r>
    <w:r w:rsidR="006B12EE">
      <w:rPr>
        <w:sz w:val="20"/>
        <w:szCs w:val="20"/>
      </w:rPr>
      <w:tab/>
    </w:r>
    <w:r w:rsidR="006B12EE">
      <w:rPr>
        <w:sz w:val="20"/>
        <w:szCs w:val="20"/>
      </w:rPr>
      <w:tab/>
      <w:t xml:space="preserve">Page </w:t>
    </w:r>
    <w:r w:rsidR="006B12EE" w:rsidRPr="006B12EE">
      <w:rPr>
        <w:sz w:val="20"/>
        <w:szCs w:val="20"/>
      </w:rPr>
      <w:fldChar w:fldCharType="begin"/>
    </w:r>
    <w:r w:rsidR="006B12EE" w:rsidRPr="006B12EE">
      <w:rPr>
        <w:sz w:val="20"/>
        <w:szCs w:val="20"/>
      </w:rPr>
      <w:instrText xml:space="preserve"> PAGE   \* MERGEFORMAT </w:instrText>
    </w:r>
    <w:r w:rsidR="006B12EE" w:rsidRPr="006B12EE">
      <w:rPr>
        <w:sz w:val="20"/>
        <w:szCs w:val="20"/>
      </w:rPr>
      <w:fldChar w:fldCharType="separate"/>
    </w:r>
    <w:r w:rsidR="006B12EE" w:rsidRPr="006B12EE">
      <w:rPr>
        <w:noProof/>
        <w:sz w:val="20"/>
        <w:szCs w:val="20"/>
      </w:rPr>
      <w:t>1</w:t>
    </w:r>
    <w:r w:rsidR="006B12EE" w:rsidRPr="006B12EE">
      <w:rPr>
        <w:noProof/>
        <w:sz w:val="20"/>
        <w:szCs w:val="20"/>
      </w:rPr>
      <w:fldChar w:fldCharType="end"/>
    </w:r>
  </w:p>
  <w:p w14:paraId="41679425" w14:textId="77777777" w:rsidR="00AA4B02" w:rsidRDefault="00AA4B0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2F49E" w14:textId="77777777" w:rsidR="00A55E5B" w:rsidRDefault="00A55E5B" w:rsidP="00AA4B02">
      <w:r>
        <w:separator/>
      </w:r>
    </w:p>
  </w:footnote>
  <w:footnote w:type="continuationSeparator" w:id="0">
    <w:p w14:paraId="3C17F72D" w14:textId="77777777" w:rsidR="00A55E5B" w:rsidRDefault="00A55E5B" w:rsidP="00AA4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9C5A7" w14:textId="77777777" w:rsidR="0025199A" w:rsidRPr="0025199A" w:rsidRDefault="0025199A">
    <w:pPr>
      <w:pStyle w:val="Head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25199A">
      <w:rPr>
        <w:sz w:val="20"/>
        <w:szCs w:val="20"/>
      </w:rPr>
      <w:t>BTXN 302 (rev 09/18)</w:t>
    </w:r>
  </w:p>
  <w:p w14:paraId="2B406811" w14:textId="77777777" w:rsidR="0025199A" w:rsidRDefault="002519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name w:val="ParaNumbers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lowerLetter"/>
      <w:lvlText w:val="%8)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B160AE"/>
    <w:multiLevelType w:val="multilevel"/>
    <w:tmpl w:val="76BCAC1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B02"/>
    <w:rsid w:val="00117830"/>
    <w:rsid w:val="00175488"/>
    <w:rsid w:val="0025199A"/>
    <w:rsid w:val="00292D10"/>
    <w:rsid w:val="003154CB"/>
    <w:rsid w:val="005004D4"/>
    <w:rsid w:val="006828A4"/>
    <w:rsid w:val="006B12EE"/>
    <w:rsid w:val="008166DD"/>
    <w:rsid w:val="00A511AC"/>
    <w:rsid w:val="00A55E5B"/>
    <w:rsid w:val="00AA4B02"/>
    <w:rsid w:val="00B421FC"/>
    <w:rsid w:val="00CB6886"/>
    <w:rsid w:val="00EC7D56"/>
    <w:rsid w:val="00F35AA8"/>
    <w:rsid w:val="00FB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DE24D40"/>
  <w14:defaultImageDpi w14:val="96"/>
  <w15:docId w15:val="{FC09E118-7332-444C-A479-148CCFEA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unhideWhenUsed/>
    <w:rsid w:val="0025199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25199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5199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25199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2573</Characters>
  <Application>Microsoft Office Word</Application>
  <DocSecurity>0</DocSecurity>
  <Lines>71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Kanisha Goodwin</dc:creator>
  <cp:keywords/>
  <dc:description/>
  <cp:lastModifiedBy>Mario Zavala</cp:lastModifiedBy>
  <cp:revision>2</cp:revision>
  <dcterms:created xsi:type="dcterms:W3CDTF">2020-01-29T22:19:00Z</dcterms:created>
  <dcterms:modified xsi:type="dcterms:W3CDTF">2020-01-29T22:19:00Z</dcterms:modified>
</cp:coreProperties>
</file>